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4EC4568E"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794B4E">
        <w:rPr>
          <w:rFonts w:ascii="Calibri" w:hAnsi="Calibri" w:cs="Calibri"/>
          <w:bCs/>
          <w:sz w:val="24"/>
        </w:rPr>
        <w:t>nº</w:t>
      </w:r>
      <w:r w:rsidR="00084926" w:rsidRPr="00794B4E">
        <w:rPr>
          <w:rFonts w:ascii="Calibri" w:hAnsi="Calibri" w:cs="Calibri"/>
          <w:bCs/>
          <w:sz w:val="24"/>
        </w:rPr>
        <w:t xml:space="preserve"> </w:t>
      </w:r>
      <w:r w:rsidR="00F2392A" w:rsidRPr="00794B4E">
        <w:rPr>
          <w:rFonts w:ascii="Calibri" w:hAnsi="Calibri" w:cs="Calibri"/>
          <w:bCs/>
          <w:sz w:val="24"/>
        </w:rPr>
        <w:t>0</w:t>
      </w:r>
      <w:r w:rsidR="00794B4E" w:rsidRPr="00794B4E">
        <w:rPr>
          <w:rFonts w:ascii="Calibri" w:hAnsi="Calibri" w:cs="Calibri"/>
          <w:bCs/>
          <w:sz w:val="24"/>
        </w:rPr>
        <w:t>523</w:t>
      </w:r>
      <w:r w:rsidR="00F2392A" w:rsidRPr="00794B4E">
        <w:rPr>
          <w:rFonts w:ascii="Calibri" w:hAnsi="Calibri" w:cs="Calibri"/>
          <w:bCs/>
          <w:sz w:val="24"/>
        </w:rPr>
        <w:t>/20</w:t>
      </w:r>
      <w:r w:rsidR="00095A81" w:rsidRPr="00794B4E">
        <w:rPr>
          <w:rFonts w:ascii="Calibri" w:hAnsi="Calibri" w:cs="Calibri"/>
          <w:bCs/>
          <w:sz w:val="24"/>
        </w:rPr>
        <w:t>2</w:t>
      </w:r>
      <w:r w:rsidR="00794B4E" w:rsidRPr="00794B4E">
        <w:rPr>
          <w:rFonts w:ascii="Calibri" w:hAnsi="Calibri" w:cs="Calibri"/>
          <w:bCs/>
          <w:sz w:val="24"/>
        </w:rPr>
        <w:t>1</w:t>
      </w:r>
    </w:p>
    <w:p w14:paraId="7B01AE3D" w14:textId="77777777" w:rsidR="00851037" w:rsidRDefault="00851037" w:rsidP="00132E50">
      <w:pPr>
        <w:pStyle w:val="Ttulo1"/>
        <w:numPr>
          <w:ilvl w:val="0"/>
          <w:numId w:val="0"/>
        </w:numPr>
        <w:tabs>
          <w:tab w:val="left" w:pos="1134"/>
        </w:tabs>
        <w:jc w:val="center"/>
        <w:rPr>
          <w:rFonts w:ascii="Calibri" w:hAnsi="Calibri" w:cs="Calibri"/>
          <w:bCs/>
          <w:szCs w:val="24"/>
        </w:rPr>
      </w:pPr>
    </w:p>
    <w:p w14:paraId="29B3E978" w14:textId="1FAE4109"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44C0AED2" w:rsidR="00F04A4C"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EFF7E9D" w14:textId="77777777" w:rsidR="00851037" w:rsidRPr="005711D8" w:rsidRDefault="00851037" w:rsidP="00F04A4C">
      <w:pPr>
        <w:jc w:val="both"/>
        <w:rPr>
          <w:rFonts w:ascii="Calibri" w:hAnsi="Calibri" w:cs="Calibri"/>
          <w:sz w:val="22"/>
          <w:szCs w:val="22"/>
        </w:rPr>
      </w:pPr>
    </w:p>
    <w:p w14:paraId="27460C3D" w14:textId="78294C67" w:rsidR="00F04A4C" w:rsidRDefault="00F04A4C" w:rsidP="00F04A4C">
      <w:pPr>
        <w:jc w:val="both"/>
        <w:rPr>
          <w:rFonts w:ascii="Calibri" w:hAnsi="Calibri" w:cs="Calibri"/>
          <w:sz w:val="22"/>
          <w:szCs w:val="22"/>
        </w:rPr>
      </w:pPr>
    </w:p>
    <w:p w14:paraId="636513EF" w14:textId="1AA91C16" w:rsidR="00851037" w:rsidRDefault="00851037" w:rsidP="00F04A4C">
      <w:pPr>
        <w:jc w:val="both"/>
        <w:rPr>
          <w:rFonts w:ascii="Calibri" w:hAnsi="Calibri"/>
          <w:b/>
          <w:sz w:val="22"/>
          <w:szCs w:val="22"/>
        </w:rPr>
      </w:pPr>
      <w:r>
        <w:rPr>
          <w:rFonts w:ascii="Calibri" w:hAnsi="Calibri"/>
          <w:b/>
          <w:sz w:val="22"/>
          <w:szCs w:val="22"/>
        </w:rPr>
        <w:t>(TABELA DE LOTES / ITENS E OS RESPECTIVOS VENCEDORES – ANEXA À ATA DE SRP. NELA ENCONTRAM-SE AS ESPECIFICAÇÕES QUANTO AO OBJETO E SEUS FUTUROS PRESTADORES).</w:t>
      </w:r>
    </w:p>
    <w:p w14:paraId="64A743AB" w14:textId="77777777" w:rsidR="00851037" w:rsidRPr="00851037" w:rsidRDefault="00851037" w:rsidP="00F04A4C">
      <w:pPr>
        <w:jc w:val="both"/>
        <w:rPr>
          <w:rFonts w:ascii="Calibri" w:hAnsi="Calibri"/>
          <w:sz w:val="22"/>
          <w:szCs w:val="22"/>
        </w:rPr>
      </w:pP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585E9C50" w:rsidR="00F04A4C"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409F9269" w14:textId="77777777" w:rsidR="00851037" w:rsidRPr="005711D8" w:rsidRDefault="00851037" w:rsidP="00F04A4C">
      <w:pPr>
        <w:pStyle w:val="EspSubTitulo1Char"/>
        <w:tabs>
          <w:tab w:val="left" w:pos="1134"/>
        </w:tabs>
        <w:suppressAutoHyphens/>
        <w:spacing w:before="0" w:after="0"/>
        <w:rPr>
          <w:rFonts w:ascii="Calibri" w:hAnsi="Calibri"/>
          <w:bCs/>
          <w:szCs w:val="22"/>
        </w:rPr>
      </w:pP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A864E4D" w:rsidR="00D83709" w:rsidRDefault="00851037"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94B4E">
            <w:rPr>
              <w:rFonts w:asciiTheme="minorHAnsi" w:hAnsiTheme="minorHAnsi" w:cstheme="minorHAnsi"/>
              <w:b/>
            </w:rPr>
            <w:t>Florianópolis/SC</w:t>
          </w:r>
        </w:sdtContent>
      </w:sdt>
      <w:r w:rsidR="00D83709" w:rsidRPr="005711D8">
        <w:rPr>
          <w:rFonts w:ascii="Calibri" w:hAnsi="Calibri" w:cs="Calibri"/>
          <w:sz w:val="22"/>
        </w:rPr>
        <w:t xml:space="preserve">, </w:t>
      </w:r>
    </w:p>
    <w:p w14:paraId="5D76A86D" w14:textId="77777777" w:rsidR="00851037" w:rsidRDefault="00851037" w:rsidP="00AE67EB">
      <w:pPr>
        <w:ind w:right="27"/>
        <w:jc w:val="right"/>
        <w:rPr>
          <w:rFonts w:ascii="Calibri" w:hAnsi="Calibri" w:cs="Calibri"/>
          <w:sz w:val="22"/>
        </w:rPr>
      </w:pP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171BBE55"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E6174EF" w14:textId="11B79FB6" w:rsidR="00851037" w:rsidRPr="00851037" w:rsidRDefault="00851037" w:rsidP="00851037">
      <w:pPr>
        <w:jc w:val="center"/>
        <w:rPr>
          <w:rFonts w:ascii="Calibri" w:hAnsi="Calibri" w:cs="Calibri"/>
        </w:rPr>
      </w:pPr>
      <w:proofErr w:type="spellStart"/>
      <w:r w:rsidRPr="00851037">
        <w:rPr>
          <w:rFonts w:ascii="Calibri" w:hAnsi="Calibri" w:cs="Calibri"/>
        </w:rPr>
        <w:t>Meiriellen</w:t>
      </w:r>
      <w:proofErr w:type="spellEnd"/>
      <w:r w:rsidRPr="00851037">
        <w:rPr>
          <w:rFonts w:ascii="Calibri" w:hAnsi="Calibri" w:cs="Calibri"/>
        </w:rPr>
        <w:t xml:space="preserve"> Patricia Marques da Silva - ME</w:t>
      </w:r>
    </w:p>
    <w:p w14:paraId="2E1F3EF2" w14:textId="77777777" w:rsidR="00851037" w:rsidRDefault="00851037" w:rsidP="0034514C">
      <w:pPr>
        <w:ind w:right="27"/>
        <w:jc w:val="center"/>
        <w:rPr>
          <w:rFonts w:ascii="Calibri" w:hAnsi="Calibri" w:cs="Calibri"/>
          <w:sz w:val="22"/>
          <w:szCs w:val="22"/>
        </w:rPr>
        <w:sectPr w:rsidR="00851037" w:rsidSect="00851037">
          <w:type w:val="continuous"/>
          <w:pgSz w:w="11907" w:h="16840" w:code="9"/>
          <w:pgMar w:top="851" w:right="708" w:bottom="794" w:left="1134" w:header="567" w:footer="567" w:gutter="0"/>
          <w:cols w:num="2" w:space="720"/>
        </w:sectPr>
      </w:pPr>
    </w:p>
    <w:p w14:paraId="500D0583" w14:textId="77777777" w:rsidR="00F04A4C" w:rsidRPr="005711D8" w:rsidRDefault="00F04A4C" w:rsidP="00642651">
      <w:pPr>
        <w:rPr>
          <w:rFonts w:ascii="Calibri" w:hAnsi="Calibri" w:cs="Calibri"/>
          <w:sz w:val="22"/>
        </w:rPr>
      </w:pPr>
    </w:p>
    <w:sectPr w:rsidR="00F04A4C" w:rsidRPr="005711D8" w:rsidSect="00851037">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794B4E" w:rsidRDefault="00794B4E">
      <w:r>
        <w:separator/>
      </w:r>
    </w:p>
  </w:endnote>
  <w:endnote w:type="continuationSeparator" w:id="0">
    <w:p w14:paraId="75E7FA73" w14:textId="77777777" w:rsidR="00794B4E" w:rsidRDefault="00794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553FBD46" w:rsidR="00794B4E" w:rsidRDefault="00794B4E" w:rsidP="00352F71">
    <w:pPr>
      <w:pStyle w:val="Rodap"/>
      <w:tabs>
        <w:tab w:val="clear" w:pos="4419"/>
        <w:tab w:val="center" w:pos="0"/>
      </w:tabs>
      <w:rPr>
        <w:color w:val="0000FF"/>
        <w:sz w:val="14"/>
      </w:rPr>
    </w:pPr>
    <w:r w:rsidRPr="00794B4E">
      <w:rPr>
        <w:sz w:val="14"/>
      </w:rPr>
      <w:t>PE 0523/2021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794B4E" w:rsidRDefault="00794B4E">
      <w:r>
        <w:separator/>
      </w:r>
    </w:p>
  </w:footnote>
  <w:footnote w:type="continuationSeparator" w:id="0">
    <w:p w14:paraId="76988453" w14:textId="77777777" w:rsidR="00794B4E" w:rsidRDefault="00794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794B4E" w:rsidRDefault="00794B4E">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794B4E" w:rsidRPr="006A59DF" w:rsidRDefault="00794B4E">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A15EFC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6"/>
  </w:num>
  <w:num w:numId="6">
    <w:abstractNumId w:val="9"/>
  </w:num>
  <w:num w:numId="7">
    <w:abstractNumId w:val="5"/>
  </w:num>
  <w:num w:numId="8">
    <w:abstractNumId w:val="8"/>
  </w:num>
  <w:num w:numId="9">
    <w:abstractNumId w:val="13"/>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1"/>
  </w:num>
  <w:num w:numId="35">
    <w:abstractNumId w:val="12"/>
  </w:num>
  <w:num w:numId="36">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4F84"/>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082"/>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4B4E"/>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037"/>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54FA4"/>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3FC"/>
    <w:rsid w:val="00A32B0B"/>
    <w:rsid w:val="00A3653A"/>
    <w:rsid w:val="00A36C4C"/>
    <w:rsid w:val="00A42BD5"/>
    <w:rsid w:val="00A51CCB"/>
    <w:rsid w:val="00A53292"/>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0112"/>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1C48"/>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37A40"/>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175221273">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F150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94EE6-266F-4368-9795-EA25A8BB4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461</Words>
  <Characters>2492</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2948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9</cp:revision>
  <cp:lastPrinted>2021-05-13T20:24:00Z</cp:lastPrinted>
  <dcterms:created xsi:type="dcterms:W3CDTF">2021-04-15T21:30:00Z</dcterms:created>
  <dcterms:modified xsi:type="dcterms:W3CDTF">2021-05-13T20:26:00Z</dcterms:modified>
</cp:coreProperties>
</file>